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A3" w:rsidRDefault="00885D4F">
      <w:pPr>
        <w:spacing w:before="54"/>
        <w:ind w:left="100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>S</w:t>
      </w:r>
      <w:r>
        <w:rPr>
          <w:b/>
          <w:color w:val="333333"/>
          <w:spacing w:val="-1"/>
          <w:sz w:val="28"/>
          <w:szCs w:val="28"/>
        </w:rPr>
        <w:t>U</w:t>
      </w:r>
      <w:r>
        <w:rPr>
          <w:b/>
          <w:color w:val="333333"/>
          <w:sz w:val="28"/>
          <w:szCs w:val="28"/>
        </w:rPr>
        <w:t>B</w:t>
      </w:r>
      <w:r>
        <w:rPr>
          <w:b/>
          <w:color w:val="333333"/>
          <w:spacing w:val="1"/>
          <w:sz w:val="28"/>
          <w:szCs w:val="28"/>
        </w:rPr>
        <w:t>J</w:t>
      </w:r>
      <w:r>
        <w:rPr>
          <w:b/>
          <w:color w:val="333333"/>
          <w:sz w:val="28"/>
          <w:szCs w:val="28"/>
        </w:rPr>
        <w:t>E</w:t>
      </w:r>
      <w:r>
        <w:rPr>
          <w:b/>
          <w:color w:val="333333"/>
          <w:spacing w:val="-1"/>
          <w:sz w:val="28"/>
          <w:szCs w:val="28"/>
        </w:rPr>
        <w:t>C</w:t>
      </w:r>
      <w:r>
        <w:rPr>
          <w:b/>
          <w:color w:val="333333"/>
          <w:sz w:val="28"/>
          <w:szCs w:val="28"/>
        </w:rPr>
        <w:t>T</w:t>
      </w:r>
      <w:r>
        <w:rPr>
          <w:color w:val="333333"/>
          <w:sz w:val="28"/>
          <w:szCs w:val="28"/>
        </w:rPr>
        <w:t>:</w:t>
      </w:r>
      <w:r>
        <w:rPr>
          <w:color w:val="333333"/>
          <w:spacing w:val="1"/>
          <w:sz w:val="28"/>
          <w:szCs w:val="28"/>
        </w:rPr>
        <w:t xml:space="preserve">    </w:t>
      </w:r>
      <w:r>
        <w:rPr>
          <w:color w:val="333333"/>
          <w:spacing w:val="-3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put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r Stu</w:t>
      </w:r>
      <w:r>
        <w:rPr>
          <w:color w:val="333333"/>
          <w:spacing w:val="-2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es</w:t>
      </w:r>
    </w:p>
    <w:p w:rsidR="00823AA3" w:rsidRDefault="00885D4F">
      <w:pPr>
        <w:spacing w:line="320" w:lineRule="exact"/>
        <w:ind w:left="170"/>
        <w:rPr>
          <w:sz w:val="28"/>
          <w:szCs w:val="28"/>
        </w:rPr>
      </w:pPr>
      <w:r>
        <w:rPr>
          <w:b/>
          <w:color w:val="333333"/>
          <w:spacing w:val="-1"/>
          <w:sz w:val="28"/>
          <w:szCs w:val="28"/>
        </w:rPr>
        <w:t>C</w:t>
      </w:r>
      <w:r>
        <w:rPr>
          <w:b/>
          <w:color w:val="333333"/>
          <w:sz w:val="28"/>
          <w:szCs w:val="28"/>
        </w:rPr>
        <w:t>L</w:t>
      </w:r>
      <w:r>
        <w:rPr>
          <w:b/>
          <w:color w:val="333333"/>
          <w:spacing w:val="-1"/>
          <w:sz w:val="28"/>
          <w:szCs w:val="28"/>
        </w:rPr>
        <w:t>A</w:t>
      </w:r>
      <w:r>
        <w:rPr>
          <w:b/>
          <w:color w:val="333333"/>
          <w:sz w:val="28"/>
          <w:szCs w:val="28"/>
        </w:rPr>
        <w:t>SS</w:t>
      </w:r>
      <w:r>
        <w:rPr>
          <w:color w:val="333333"/>
          <w:sz w:val="28"/>
          <w:szCs w:val="28"/>
        </w:rPr>
        <w:t xml:space="preserve">:       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J</w:t>
      </w:r>
      <w:r>
        <w:rPr>
          <w:color w:val="333333"/>
          <w:sz w:val="28"/>
          <w:szCs w:val="28"/>
        </w:rPr>
        <w:t>SS2</w:t>
      </w:r>
    </w:p>
    <w:p w:rsidR="00823AA3" w:rsidRDefault="00885D4F">
      <w:pPr>
        <w:ind w:left="10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TO</w:t>
      </w:r>
      <w:r>
        <w:rPr>
          <w:b/>
          <w:color w:val="333333"/>
          <w:spacing w:val="-1"/>
          <w:sz w:val="28"/>
          <w:szCs w:val="28"/>
        </w:rPr>
        <w:t>P</w:t>
      </w:r>
      <w:r>
        <w:rPr>
          <w:b/>
          <w:color w:val="333333"/>
          <w:spacing w:val="1"/>
          <w:sz w:val="28"/>
          <w:szCs w:val="28"/>
        </w:rPr>
        <w:t>I</w:t>
      </w:r>
      <w:r>
        <w:rPr>
          <w:b/>
          <w:color w:val="333333"/>
          <w:spacing w:val="-1"/>
          <w:sz w:val="28"/>
          <w:szCs w:val="28"/>
        </w:rPr>
        <w:t>C</w:t>
      </w:r>
      <w:r>
        <w:rPr>
          <w:b/>
          <w:color w:val="333333"/>
          <w:sz w:val="28"/>
          <w:szCs w:val="28"/>
        </w:rPr>
        <w:t xml:space="preserve">:          </w:t>
      </w:r>
      <w:r>
        <w:rPr>
          <w:color w:val="333333"/>
          <w:sz w:val="28"/>
          <w:szCs w:val="28"/>
        </w:rPr>
        <w:t>B</w:t>
      </w:r>
      <w:r>
        <w:rPr>
          <w:color w:val="333333"/>
          <w:spacing w:val="-1"/>
          <w:sz w:val="28"/>
          <w:szCs w:val="28"/>
        </w:rPr>
        <w:t>ENE</w:t>
      </w:r>
      <w:r>
        <w:rPr>
          <w:color w:val="333333"/>
          <w:sz w:val="28"/>
          <w:szCs w:val="28"/>
        </w:rPr>
        <w:t>FI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1"/>
          <w:sz w:val="28"/>
          <w:szCs w:val="28"/>
        </w:rPr>
        <w:t xml:space="preserve"> AN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-1"/>
          <w:sz w:val="28"/>
          <w:szCs w:val="28"/>
        </w:rPr>
        <w:t xml:space="preserve"> D</w:t>
      </w:r>
      <w:r>
        <w:rPr>
          <w:color w:val="333333"/>
          <w:sz w:val="28"/>
          <w:szCs w:val="28"/>
        </w:rPr>
        <w:t>IS</w:t>
      </w:r>
      <w:r>
        <w:rPr>
          <w:color w:val="333333"/>
          <w:spacing w:val="1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DVA</w:t>
      </w:r>
      <w:r>
        <w:rPr>
          <w:color w:val="333333"/>
          <w:spacing w:val="1"/>
          <w:sz w:val="28"/>
          <w:szCs w:val="28"/>
        </w:rPr>
        <w:t>NT</w:t>
      </w:r>
      <w:r>
        <w:rPr>
          <w:color w:val="333333"/>
          <w:spacing w:val="-1"/>
          <w:sz w:val="28"/>
          <w:szCs w:val="28"/>
        </w:rPr>
        <w:t>AGE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z w:val="28"/>
          <w:szCs w:val="28"/>
        </w:rPr>
        <w:t>F ICT</w:t>
      </w:r>
    </w:p>
    <w:p w:rsidR="00885D4F" w:rsidRDefault="00885D4F">
      <w:pPr>
        <w:ind w:left="100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>WEEK:</w:t>
      </w:r>
      <w:r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4</w:t>
      </w:r>
    </w:p>
    <w:p w:rsidR="00823AA3" w:rsidRDefault="00823AA3">
      <w:pPr>
        <w:spacing w:before="8" w:line="120" w:lineRule="exact"/>
        <w:rPr>
          <w:sz w:val="12"/>
          <w:szCs w:val="12"/>
        </w:rPr>
      </w:pPr>
    </w:p>
    <w:p w:rsidR="00823AA3" w:rsidRDefault="00823AA3">
      <w:pPr>
        <w:spacing w:line="200" w:lineRule="exact"/>
      </w:pPr>
    </w:p>
    <w:p w:rsidR="00823AA3" w:rsidRDefault="00885D4F">
      <w:pPr>
        <w:ind w:left="100"/>
        <w:rPr>
          <w:sz w:val="28"/>
          <w:szCs w:val="28"/>
        </w:rPr>
      </w:pPr>
      <w:proofErr w:type="gramStart"/>
      <w:r>
        <w:rPr>
          <w:b/>
          <w:color w:val="333333"/>
          <w:sz w:val="28"/>
          <w:szCs w:val="28"/>
        </w:rPr>
        <w:t>BE</w:t>
      </w:r>
      <w:r>
        <w:rPr>
          <w:b/>
          <w:color w:val="333333"/>
          <w:spacing w:val="-1"/>
          <w:sz w:val="28"/>
          <w:szCs w:val="28"/>
        </w:rPr>
        <w:t>N</w:t>
      </w:r>
      <w:r>
        <w:rPr>
          <w:b/>
          <w:color w:val="333333"/>
          <w:sz w:val="28"/>
          <w:szCs w:val="28"/>
        </w:rPr>
        <w:t>E</w:t>
      </w:r>
      <w:r>
        <w:rPr>
          <w:b/>
          <w:color w:val="333333"/>
          <w:spacing w:val="-1"/>
          <w:sz w:val="28"/>
          <w:szCs w:val="28"/>
        </w:rPr>
        <w:t>F</w:t>
      </w:r>
      <w:r>
        <w:rPr>
          <w:b/>
          <w:color w:val="333333"/>
          <w:spacing w:val="1"/>
          <w:sz w:val="28"/>
          <w:szCs w:val="28"/>
        </w:rPr>
        <w:t>I</w:t>
      </w:r>
      <w:r>
        <w:rPr>
          <w:b/>
          <w:color w:val="333333"/>
          <w:sz w:val="28"/>
          <w:szCs w:val="28"/>
        </w:rPr>
        <w:t xml:space="preserve">TS  </w:t>
      </w:r>
      <w:r>
        <w:rPr>
          <w:b/>
          <w:color w:val="333333"/>
          <w:spacing w:val="-1"/>
          <w:sz w:val="28"/>
          <w:szCs w:val="28"/>
        </w:rPr>
        <w:t>AN</w:t>
      </w:r>
      <w:r>
        <w:rPr>
          <w:b/>
          <w:color w:val="333333"/>
          <w:sz w:val="28"/>
          <w:szCs w:val="28"/>
        </w:rPr>
        <w:t>D</w:t>
      </w:r>
      <w:proofErr w:type="gramEnd"/>
      <w:r>
        <w:rPr>
          <w:b/>
          <w:color w:val="333333"/>
          <w:sz w:val="28"/>
          <w:szCs w:val="28"/>
        </w:rPr>
        <w:t xml:space="preserve">  </w:t>
      </w:r>
      <w:r>
        <w:rPr>
          <w:b/>
          <w:color w:val="333333"/>
          <w:spacing w:val="-1"/>
          <w:sz w:val="28"/>
          <w:szCs w:val="28"/>
        </w:rPr>
        <w:t>D</w:t>
      </w:r>
      <w:r>
        <w:rPr>
          <w:b/>
          <w:color w:val="333333"/>
          <w:spacing w:val="1"/>
          <w:sz w:val="28"/>
          <w:szCs w:val="28"/>
        </w:rPr>
        <w:t>I</w:t>
      </w:r>
      <w:r>
        <w:rPr>
          <w:b/>
          <w:color w:val="333333"/>
          <w:sz w:val="28"/>
          <w:szCs w:val="28"/>
        </w:rPr>
        <w:t>S</w:t>
      </w:r>
      <w:r>
        <w:rPr>
          <w:b/>
          <w:color w:val="333333"/>
          <w:spacing w:val="-1"/>
          <w:sz w:val="28"/>
          <w:szCs w:val="28"/>
        </w:rPr>
        <w:t>ADVAN</w:t>
      </w:r>
      <w:r>
        <w:rPr>
          <w:b/>
          <w:color w:val="333333"/>
          <w:sz w:val="28"/>
          <w:szCs w:val="28"/>
        </w:rPr>
        <w:t>T</w:t>
      </w:r>
      <w:r>
        <w:rPr>
          <w:b/>
          <w:color w:val="333333"/>
          <w:spacing w:val="-1"/>
          <w:sz w:val="28"/>
          <w:szCs w:val="28"/>
        </w:rPr>
        <w:t>A</w:t>
      </w:r>
      <w:r>
        <w:rPr>
          <w:b/>
          <w:color w:val="333333"/>
          <w:sz w:val="28"/>
          <w:szCs w:val="28"/>
        </w:rPr>
        <w:t>GES  OF</w:t>
      </w:r>
      <w:r>
        <w:rPr>
          <w:b/>
          <w:color w:val="333333"/>
          <w:spacing w:val="68"/>
          <w:sz w:val="28"/>
          <w:szCs w:val="28"/>
        </w:rPr>
        <w:t xml:space="preserve"> </w:t>
      </w:r>
      <w:r>
        <w:rPr>
          <w:b/>
          <w:color w:val="333333"/>
          <w:spacing w:val="1"/>
          <w:sz w:val="28"/>
          <w:szCs w:val="28"/>
        </w:rPr>
        <w:t>I</w:t>
      </w:r>
      <w:r>
        <w:rPr>
          <w:b/>
          <w:color w:val="333333"/>
          <w:spacing w:val="-1"/>
          <w:sz w:val="28"/>
          <w:szCs w:val="28"/>
        </w:rPr>
        <w:t>C</w:t>
      </w:r>
      <w:r>
        <w:rPr>
          <w:b/>
          <w:color w:val="333333"/>
          <w:sz w:val="28"/>
          <w:szCs w:val="28"/>
        </w:rPr>
        <w:t>T</w:t>
      </w:r>
    </w:p>
    <w:p w:rsidR="00823AA3" w:rsidRDefault="00823AA3">
      <w:pPr>
        <w:spacing w:before="9" w:line="160" w:lineRule="exact"/>
        <w:rPr>
          <w:sz w:val="16"/>
          <w:szCs w:val="16"/>
        </w:rPr>
      </w:pPr>
    </w:p>
    <w:p w:rsidR="00823AA3" w:rsidRDefault="00823AA3">
      <w:pPr>
        <w:spacing w:line="200" w:lineRule="exact"/>
      </w:pPr>
    </w:p>
    <w:p w:rsidR="00823AA3" w:rsidRDefault="00885D4F">
      <w:pPr>
        <w:ind w:left="100"/>
        <w:rPr>
          <w:sz w:val="28"/>
          <w:szCs w:val="28"/>
        </w:rPr>
      </w:pP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e f</w:t>
      </w:r>
      <w:r>
        <w:rPr>
          <w:color w:val="333333"/>
          <w:spacing w:val="-2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pacing w:val="-1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win</w:t>
      </w:r>
      <w:r>
        <w:rPr>
          <w:color w:val="333333"/>
          <w:sz w:val="28"/>
          <w:szCs w:val="28"/>
        </w:rPr>
        <w:t>g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are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th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benef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z w:val="28"/>
          <w:szCs w:val="28"/>
        </w:rPr>
        <w:t xml:space="preserve">r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pacing w:val="-1"/>
          <w:sz w:val="28"/>
          <w:szCs w:val="28"/>
        </w:rPr>
        <w:t>v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g</w:t>
      </w:r>
      <w:r>
        <w:rPr>
          <w:color w:val="333333"/>
          <w:sz w:val="28"/>
          <w:szCs w:val="28"/>
        </w:rPr>
        <w:t>es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of  </w:t>
      </w:r>
      <w:r>
        <w:rPr>
          <w:color w:val="333333"/>
          <w:spacing w:val="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IC</w:t>
      </w:r>
      <w:r>
        <w:rPr>
          <w:color w:val="333333"/>
          <w:spacing w:val="-4"/>
          <w:sz w:val="28"/>
          <w:szCs w:val="28"/>
        </w:rPr>
        <w:t>T</w:t>
      </w:r>
      <w:r>
        <w:rPr>
          <w:color w:val="333333"/>
          <w:sz w:val="28"/>
          <w:szCs w:val="28"/>
        </w:rPr>
        <w:t>:</w:t>
      </w:r>
    </w:p>
    <w:p w:rsidR="00823AA3" w:rsidRDefault="00823AA3">
      <w:pPr>
        <w:spacing w:before="4" w:line="200" w:lineRule="exact"/>
      </w:pPr>
    </w:p>
    <w:p w:rsidR="00823AA3" w:rsidRDefault="00885D4F">
      <w:pPr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1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3"/>
          <w:sz w:val="28"/>
          <w:szCs w:val="28"/>
        </w:rPr>
        <w:t>l</w:t>
      </w:r>
      <w:r>
        <w:rPr>
          <w:color w:val="333333"/>
          <w:spacing w:val="-4"/>
          <w:sz w:val="28"/>
          <w:szCs w:val="28"/>
        </w:rPr>
        <w:t>y</w:t>
      </w:r>
      <w:r>
        <w:rPr>
          <w:color w:val="333333"/>
          <w:sz w:val="28"/>
          <w:szCs w:val="28"/>
        </w:rPr>
        <w:t>,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b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tt</w:t>
      </w:r>
      <w:r>
        <w:rPr>
          <w:color w:val="333333"/>
          <w:sz w:val="28"/>
          <w:szCs w:val="28"/>
        </w:rPr>
        <w:t xml:space="preserve">er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c</w:t>
      </w:r>
      <w:r>
        <w:rPr>
          <w:color w:val="333333"/>
          <w:spacing w:val="-1"/>
          <w:sz w:val="28"/>
          <w:szCs w:val="28"/>
        </w:rPr>
        <w:t>h</w:t>
      </w:r>
      <w:r>
        <w:rPr>
          <w:color w:val="333333"/>
          <w:sz w:val="28"/>
          <w:szCs w:val="28"/>
        </w:rPr>
        <w:t>ea</w:t>
      </w:r>
      <w:r>
        <w:rPr>
          <w:color w:val="333333"/>
          <w:spacing w:val="1"/>
          <w:sz w:val="28"/>
          <w:szCs w:val="28"/>
        </w:rPr>
        <w:t>p</w:t>
      </w:r>
      <w:r>
        <w:rPr>
          <w:color w:val="333333"/>
          <w:sz w:val="28"/>
          <w:szCs w:val="28"/>
        </w:rPr>
        <w:t xml:space="preserve">er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z w:val="28"/>
          <w:szCs w:val="28"/>
        </w:rPr>
        <w:t>cc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k</w:t>
      </w:r>
      <w:r>
        <w:rPr>
          <w:color w:val="333333"/>
          <w:spacing w:val="1"/>
          <w:sz w:val="28"/>
          <w:szCs w:val="28"/>
        </w:rPr>
        <w:t>no</w:t>
      </w:r>
      <w:r>
        <w:rPr>
          <w:color w:val="333333"/>
          <w:spacing w:val="-4"/>
          <w:sz w:val="28"/>
          <w:szCs w:val="28"/>
        </w:rPr>
        <w:t>w</w:t>
      </w:r>
      <w:r>
        <w:rPr>
          <w:color w:val="333333"/>
          <w:spacing w:val="-1"/>
          <w:sz w:val="28"/>
          <w:szCs w:val="28"/>
        </w:rPr>
        <w:t>l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>g</w:t>
      </w:r>
      <w:r>
        <w:rPr>
          <w:color w:val="333333"/>
          <w:sz w:val="28"/>
          <w:szCs w:val="28"/>
        </w:rPr>
        <w:t>e a</w:t>
      </w:r>
      <w:r>
        <w:rPr>
          <w:color w:val="333333"/>
          <w:spacing w:val="-2"/>
          <w:sz w:val="28"/>
          <w:szCs w:val="28"/>
        </w:rPr>
        <w:t>n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in</w:t>
      </w:r>
      <w:r>
        <w:rPr>
          <w:color w:val="333333"/>
          <w:spacing w:val="-2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z w:val="28"/>
          <w:szCs w:val="28"/>
        </w:rPr>
        <w:t>r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ti</w:t>
      </w:r>
      <w:r>
        <w:rPr>
          <w:color w:val="333333"/>
          <w:spacing w:val="-1"/>
          <w:sz w:val="28"/>
          <w:szCs w:val="28"/>
        </w:rPr>
        <w:t>on</w:t>
      </w:r>
      <w:r>
        <w:rPr>
          <w:color w:val="333333"/>
          <w:sz w:val="28"/>
          <w:szCs w:val="28"/>
        </w:rPr>
        <w:t>.</w:t>
      </w:r>
    </w:p>
    <w:p w:rsidR="00823AA3" w:rsidRDefault="00885D4F">
      <w:pPr>
        <w:spacing w:line="320" w:lineRule="exact"/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2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>p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z w:val="28"/>
          <w:szCs w:val="28"/>
        </w:rPr>
        <w:t>p</w:t>
      </w:r>
      <w:r>
        <w:rPr>
          <w:color w:val="333333"/>
          <w:spacing w:val="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r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ion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2"/>
          <w:sz w:val="28"/>
          <w:szCs w:val="28"/>
        </w:rPr>
        <w:t>n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p</w:t>
      </w:r>
      <w:r>
        <w:rPr>
          <w:color w:val="333333"/>
          <w:sz w:val="28"/>
          <w:szCs w:val="28"/>
        </w:rPr>
        <w:t>r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.</w:t>
      </w:r>
    </w:p>
    <w:p w:rsidR="00823AA3" w:rsidRDefault="00885D4F">
      <w:pPr>
        <w:spacing w:before="2" w:line="320" w:lineRule="exact"/>
        <w:ind w:left="820" w:right="526" w:hanging="3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3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Pr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v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p</w:t>
      </w:r>
      <w:r>
        <w:rPr>
          <w:color w:val="333333"/>
          <w:spacing w:val="-1"/>
          <w:sz w:val="28"/>
          <w:szCs w:val="28"/>
        </w:rPr>
        <w:t>p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u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for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h</w:t>
      </w:r>
      <w:r>
        <w:rPr>
          <w:color w:val="333333"/>
          <w:spacing w:val="1"/>
          <w:sz w:val="28"/>
          <w:szCs w:val="28"/>
        </w:rPr>
        <w:t>u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an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beings 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intera</w:t>
      </w:r>
      <w:r>
        <w:rPr>
          <w:color w:val="333333"/>
          <w:spacing w:val="-1"/>
          <w:sz w:val="28"/>
          <w:szCs w:val="28"/>
        </w:rPr>
        <w:t>c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w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h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 xml:space="preserve">e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th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 xml:space="preserve">r </w:t>
      </w:r>
      <w:r>
        <w:rPr>
          <w:color w:val="333333"/>
          <w:spacing w:val="-2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new</w:t>
      </w:r>
      <w:r>
        <w:rPr>
          <w:color w:val="333333"/>
          <w:spacing w:val="-1"/>
          <w:sz w:val="28"/>
          <w:szCs w:val="28"/>
        </w:rPr>
        <w:t xml:space="preserve"> w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3"/>
          <w:sz w:val="28"/>
          <w:szCs w:val="28"/>
        </w:rPr>
        <w:t>y</w:t>
      </w:r>
      <w:r>
        <w:rPr>
          <w:color w:val="333333"/>
          <w:sz w:val="28"/>
          <w:szCs w:val="28"/>
        </w:rPr>
        <w:t>s ea</w:t>
      </w:r>
      <w:r>
        <w:rPr>
          <w:color w:val="333333"/>
          <w:spacing w:val="-1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>il</w:t>
      </w:r>
      <w:r>
        <w:rPr>
          <w:color w:val="333333"/>
          <w:spacing w:val="-4"/>
          <w:sz w:val="28"/>
          <w:szCs w:val="28"/>
        </w:rPr>
        <w:t>y</w:t>
      </w:r>
      <w:r>
        <w:rPr>
          <w:color w:val="333333"/>
          <w:sz w:val="28"/>
          <w:szCs w:val="28"/>
        </w:rPr>
        <w:t>.</w:t>
      </w:r>
    </w:p>
    <w:p w:rsidR="00823AA3" w:rsidRDefault="00885D4F">
      <w:pPr>
        <w:spacing w:line="300" w:lineRule="exact"/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4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Ma</w:t>
      </w:r>
      <w:r>
        <w:rPr>
          <w:color w:val="333333"/>
          <w:spacing w:val="1"/>
          <w:sz w:val="28"/>
          <w:szCs w:val="28"/>
        </w:rPr>
        <w:t>k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d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st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ce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b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e ir</w:t>
      </w:r>
      <w:r>
        <w:rPr>
          <w:color w:val="333333"/>
          <w:spacing w:val="1"/>
          <w:sz w:val="28"/>
          <w:szCs w:val="28"/>
        </w:rPr>
        <w:t>r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v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b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r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ns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z w:val="28"/>
          <w:szCs w:val="28"/>
        </w:rPr>
        <w:t>c</w:t>
      </w:r>
      <w:r>
        <w:rPr>
          <w:color w:val="333333"/>
          <w:spacing w:val="-1"/>
          <w:sz w:val="28"/>
          <w:szCs w:val="28"/>
        </w:rPr>
        <w:t>ti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2"/>
          <w:sz w:val="28"/>
          <w:szCs w:val="28"/>
        </w:rPr>
        <w:t>n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ng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.</w:t>
      </w:r>
    </w:p>
    <w:p w:rsidR="00823AA3" w:rsidRDefault="00823AA3">
      <w:pPr>
        <w:spacing w:line="160" w:lineRule="exact"/>
        <w:rPr>
          <w:sz w:val="16"/>
          <w:szCs w:val="16"/>
        </w:rPr>
      </w:pPr>
    </w:p>
    <w:p w:rsidR="00823AA3" w:rsidRDefault="00885D4F">
      <w:pPr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5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ICT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has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b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ug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b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1"/>
          <w:sz w:val="28"/>
          <w:szCs w:val="28"/>
        </w:rPr>
        <w:t>no</w:t>
      </w:r>
      <w:r>
        <w:rPr>
          <w:color w:val="333333"/>
          <w:spacing w:val="1"/>
          <w:sz w:val="28"/>
          <w:szCs w:val="28"/>
        </w:rPr>
        <w:t>v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ti</w:t>
      </w:r>
      <w:r>
        <w:rPr>
          <w:color w:val="333333"/>
          <w:spacing w:val="1"/>
          <w:sz w:val="28"/>
          <w:szCs w:val="28"/>
        </w:rPr>
        <w:t>v</w:t>
      </w:r>
      <w:r>
        <w:rPr>
          <w:color w:val="333333"/>
          <w:sz w:val="28"/>
          <w:szCs w:val="28"/>
        </w:rPr>
        <w:t xml:space="preserve">e </w:t>
      </w:r>
      <w:r>
        <w:rPr>
          <w:color w:val="333333"/>
          <w:spacing w:val="-2"/>
          <w:sz w:val="28"/>
          <w:szCs w:val="28"/>
        </w:rPr>
        <w:t>w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3"/>
          <w:sz w:val="28"/>
          <w:szCs w:val="28"/>
        </w:rPr>
        <w:t>y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of 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nt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ra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io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.</w:t>
      </w:r>
    </w:p>
    <w:p w:rsidR="00823AA3" w:rsidRDefault="00823AA3">
      <w:pPr>
        <w:spacing w:line="160" w:lineRule="exact"/>
        <w:rPr>
          <w:sz w:val="16"/>
          <w:szCs w:val="16"/>
        </w:rPr>
      </w:pPr>
    </w:p>
    <w:p w:rsidR="00823AA3" w:rsidRDefault="00885D4F">
      <w:pPr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6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p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v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pacing w:val="-1"/>
          <w:sz w:val="28"/>
          <w:szCs w:val="28"/>
        </w:rPr>
        <w:t>e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plo</w:t>
      </w:r>
      <w:r>
        <w:rPr>
          <w:color w:val="333333"/>
          <w:spacing w:val="-1"/>
          <w:sz w:val="28"/>
          <w:szCs w:val="28"/>
        </w:rPr>
        <w:t>y</w:t>
      </w:r>
      <w:r>
        <w:rPr>
          <w:color w:val="333333"/>
          <w:spacing w:val="-3"/>
          <w:sz w:val="28"/>
          <w:szCs w:val="28"/>
        </w:rPr>
        <w:t>m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p</w:t>
      </w:r>
      <w:r>
        <w:rPr>
          <w:color w:val="333333"/>
          <w:spacing w:val="-1"/>
          <w:sz w:val="28"/>
          <w:szCs w:val="28"/>
        </w:rPr>
        <w:t>p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un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p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pl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g</w:t>
      </w:r>
      <w:r>
        <w:rPr>
          <w:color w:val="333333"/>
          <w:spacing w:val="-1"/>
          <w:sz w:val="28"/>
          <w:szCs w:val="28"/>
        </w:rPr>
        <w:t>lo</w:t>
      </w:r>
      <w:r>
        <w:rPr>
          <w:color w:val="333333"/>
          <w:spacing w:val="1"/>
          <w:sz w:val="28"/>
          <w:szCs w:val="28"/>
        </w:rPr>
        <w:t>b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ll</w:t>
      </w:r>
      <w:r>
        <w:rPr>
          <w:color w:val="333333"/>
          <w:sz w:val="28"/>
          <w:szCs w:val="28"/>
        </w:rPr>
        <w:t>y</w:t>
      </w:r>
    </w:p>
    <w:p w:rsidR="00823AA3" w:rsidRDefault="00823AA3">
      <w:pPr>
        <w:spacing w:before="3" w:line="160" w:lineRule="exact"/>
        <w:rPr>
          <w:sz w:val="16"/>
          <w:szCs w:val="16"/>
        </w:rPr>
      </w:pPr>
    </w:p>
    <w:p w:rsidR="00823AA3" w:rsidRDefault="00885D4F">
      <w:pPr>
        <w:spacing w:line="359" w:lineRule="auto"/>
        <w:ind w:left="820" w:right="81" w:hanging="3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7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i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v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ry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ef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m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diu</w:t>
      </w:r>
      <w:r>
        <w:rPr>
          <w:color w:val="333333"/>
          <w:sz w:val="28"/>
          <w:szCs w:val="28"/>
        </w:rPr>
        <w:t>m</w:t>
      </w:r>
      <w:r>
        <w:rPr>
          <w:color w:val="333333"/>
          <w:spacing w:val="-5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of 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ns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r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z w:val="28"/>
          <w:szCs w:val="28"/>
        </w:rPr>
        <w:t>c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-1"/>
          <w:sz w:val="28"/>
          <w:szCs w:val="28"/>
        </w:rPr>
        <w:t>h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ol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.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pacing w:val="-1"/>
          <w:sz w:val="28"/>
          <w:szCs w:val="28"/>
        </w:rPr>
        <w:t>s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m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k</w:t>
      </w:r>
      <w:r>
        <w:rPr>
          <w:color w:val="333333"/>
          <w:sz w:val="28"/>
          <w:szCs w:val="28"/>
        </w:rPr>
        <w:t>es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p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op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 xml:space="preserve">e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3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q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 xml:space="preserve">re </w:t>
      </w:r>
      <w:r>
        <w:rPr>
          <w:color w:val="333333"/>
          <w:spacing w:val="1"/>
          <w:sz w:val="28"/>
          <w:szCs w:val="28"/>
        </w:rPr>
        <w:t>k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wl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>g</w:t>
      </w:r>
      <w:r>
        <w:rPr>
          <w:color w:val="333333"/>
          <w:sz w:val="28"/>
          <w:szCs w:val="28"/>
        </w:rPr>
        <w:t xml:space="preserve">e </w:t>
      </w:r>
      <w:r>
        <w:rPr>
          <w:color w:val="333333"/>
          <w:spacing w:val="-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pacing w:val="-1"/>
          <w:sz w:val="28"/>
          <w:szCs w:val="28"/>
        </w:rPr>
        <w:t>p</w:t>
      </w:r>
      <w:r>
        <w:rPr>
          <w:color w:val="333333"/>
          <w:sz w:val="28"/>
          <w:szCs w:val="28"/>
        </w:rPr>
        <w:t>ec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y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in</w:t>
      </w:r>
      <w:r>
        <w:rPr>
          <w:color w:val="333333"/>
          <w:spacing w:val="2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IC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z w:val="28"/>
          <w:szCs w:val="28"/>
        </w:rPr>
        <w:t>.</w:t>
      </w:r>
    </w:p>
    <w:p w:rsidR="00823AA3" w:rsidRDefault="00885D4F">
      <w:pPr>
        <w:spacing w:before="6"/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8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W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en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ed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g</w:t>
      </w:r>
      <w:r>
        <w:rPr>
          <w:color w:val="333333"/>
          <w:spacing w:val="1"/>
          <w:sz w:val="28"/>
          <w:szCs w:val="28"/>
        </w:rPr>
        <w:t>ov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r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ce,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3"/>
          <w:sz w:val="28"/>
          <w:szCs w:val="28"/>
        </w:rPr>
        <w:t>f</w:t>
      </w:r>
      <w:r>
        <w:rPr>
          <w:color w:val="333333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c</w:t>
      </w:r>
      <w:r>
        <w:rPr>
          <w:color w:val="333333"/>
          <w:spacing w:val="-3"/>
          <w:sz w:val="28"/>
          <w:szCs w:val="28"/>
        </w:rPr>
        <w:t>y</w:t>
      </w:r>
      <w:r>
        <w:rPr>
          <w:color w:val="333333"/>
          <w:sz w:val="28"/>
          <w:szCs w:val="28"/>
        </w:rPr>
        <w:t>.</w:t>
      </w:r>
      <w:r>
        <w:rPr>
          <w:color w:val="333333"/>
          <w:spacing w:val="-1"/>
          <w:sz w:val="28"/>
          <w:szCs w:val="28"/>
        </w:rPr>
        <w:t xml:space="preserve"> T</w:t>
      </w:r>
      <w:r>
        <w:rPr>
          <w:color w:val="333333"/>
          <w:spacing w:val="1"/>
          <w:sz w:val="28"/>
          <w:szCs w:val="28"/>
        </w:rPr>
        <w:t>hi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i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c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pacing w:val="-1"/>
          <w:sz w:val="28"/>
          <w:szCs w:val="28"/>
        </w:rPr>
        <w:t>l</w:t>
      </w:r>
      <w:r>
        <w:rPr>
          <w:color w:val="333333"/>
          <w:sz w:val="28"/>
          <w:szCs w:val="28"/>
        </w:rPr>
        <w:t>ed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8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>-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in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st</w:t>
      </w:r>
      <w:r>
        <w:rPr>
          <w:color w:val="333333"/>
          <w:sz w:val="28"/>
          <w:szCs w:val="28"/>
        </w:rPr>
        <w:t>r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.</w:t>
      </w:r>
    </w:p>
    <w:p w:rsidR="00823AA3" w:rsidRDefault="00823AA3">
      <w:pPr>
        <w:spacing w:line="160" w:lineRule="exact"/>
        <w:rPr>
          <w:sz w:val="16"/>
          <w:szCs w:val="16"/>
        </w:rPr>
      </w:pPr>
    </w:p>
    <w:p w:rsidR="00823AA3" w:rsidRDefault="00885D4F">
      <w:pPr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9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i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u</w:t>
      </w:r>
      <w:r>
        <w:rPr>
          <w:color w:val="333333"/>
          <w:sz w:val="28"/>
          <w:szCs w:val="28"/>
        </w:rPr>
        <w:t>l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di</w:t>
      </w:r>
      <w:r>
        <w:rPr>
          <w:color w:val="333333"/>
          <w:sz w:val="28"/>
          <w:szCs w:val="28"/>
        </w:rPr>
        <w:t>c</w:t>
      </w:r>
      <w:r>
        <w:rPr>
          <w:color w:val="333333"/>
          <w:spacing w:val="-1"/>
          <w:sz w:val="28"/>
          <w:szCs w:val="28"/>
        </w:rPr>
        <w:t>in</w:t>
      </w:r>
      <w:r>
        <w:rPr>
          <w:color w:val="333333"/>
          <w:sz w:val="28"/>
          <w:szCs w:val="28"/>
        </w:rPr>
        <w:t>e for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di</w:t>
      </w:r>
      <w:r>
        <w:rPr>
          <w:color w:val="333333"/>
          <w:sz w:val="28"/>
          <w:szCs w:val="28"/>
        </w:rPr>
        <w:t>c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gn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>is</w:t>
      </w:r>
      <w:r>
        <w:rPr>
          <w:color w:val="333333"/>
          <w:sz w:val="28"/>
          <w:szCs w:val="28"/>
        </w:rPr>
        <w:t>.</w:t>
      </w:r>
    </w:p>
    <w:p w:rsidR="00823AA3" w:rsidRDefault="00823AA3">
      <w:pPr>
        <w:spacing w:before="6" w:line="160" w:lineRule="exact"/>
        <w:rPr>
          <w:sz w:val="16"/>
          <w:szCs w:val="16"/>
        </w:rPr>
      </w:pPr>
    </w:p>
    <w:p w:rsidR="00823AA3" w:rsidRDefault="00885D4F">
      <w:pPr>
        <w:ind w:left="100"/>
        <w:rPr>
          <w:sz w:val="28"/>
          <w:szCs w:val="28"/>
        </w:rPr>
      </w:pPr>
      <w:r>
        <w:rPr>
          <w:b/>
          <w:color w:val="333333"/>
          <w:spacing w:val="-1"/>
          <w:sz w:val="28"/>
          <w:szCs w:val="28"/>
        </w:rPr>
        <w:t>D</w:t>
      </w:r>
      <w:r>
        <w:rPr>
          <w:b/>
          <w:color w:val="333333"/>
          <w:spacing w:val="1"/>
          <w:sz w:val="28"/>
          <w:szCs w:val="28"/>
        </w:rPr>
        <w:t>i</w:t>
      </w:r>
      <w:r>
        <w:rPr>
          <w:b/>
          <w:color w:val="333333"/>
          <w:spacing w:val="-1"/>
          <w:sz w:val="28"/>
          <w:szCs w:val="28"/>
        </w:rPr>
        <w:t>s</w:t>
      </w:r>
      <w:r>
        <w:rPr>
          <w:b/>
          <w:color w:val="333333"/>
          <w:spacing w:val="1"/>
          <w:sz w:val="28"/>
          <w:szCs w:val="28"/>
        </w:rPr>
        <w:t>a</w:t>
      </w:r>
      <w:r>
        <w:rPr>
          <w:b/>
          <w:color w:val="333333"/>
          <w:sz w:val="28"/>
          <w:szCs w:val="28"/>
        </w:rPr>
        <w:t>d</w:t>
      </w:r>
      <w:r>
        <w:rPr>
          <w:b/>
          <w:color w:val="333333"/>
          <w:spacing w:val="-1"/>
          <w:sz w:val="28"/>
          <w:szCs w:val="28"/>
        </w:rPr>
        <w:t>v</w:t>
      </w:r>
      <w:r>
        <w:rPr>
          <w:b/>
          <w:color w:val="333333"/>
          <w:spacing w:val="1"/>
          <w:sz w:val="28"/>
          <w:szCs w:val="28"/>
        </w:rPr>
        <w:t>a</w:t>
      </w:r>
      <w:r>
        <w:rPr>
          <w:b/>
          <w:color w:val="333333"/>
          <w:sz w:val="28"/>
          <w:szCs w:val="28"/>
        </w:rPr>
        <w:t>n</w:t>
      </w:r>
      <w:r>
        <w:rPr>
          <w:b/>
          <w:color w:val="333333"/>
          <w:spacing w:val="-3"/>
          <w:sz w:val="28"/>
          <w:szCs w:val="28"/>
        </w:rPr>
        <w:t>t</w:t>
      </w:r>
      <w:r>
        <w:rPr>
          <w:b/>
          <w:color w:val="333333"/>
          <w:spacing w:val="-1"/>
          <w:sz w:val="28"/>
          <w:szCs w:val="28"/>
        </w:rPr>
        <w:t>a</w:t>
      </w:r>
      <w:r>
        <w:rPr>
          <w:b/>
          <w:color w:val="333333"/>
          <w:spacing w:val="1"/>
          <w:sz w:val="28"/>
          <w:szCs w:val="28"/>
        </w:rPr>
        <w:t>g</w:t>
      </w:r>
      <w:r>
        <w:rPr>
          <w:b/>
          <w:color w:val="333333"/>
          <w:sz w:val="28"/>
          <w:szCs w:val="28"/>
        </w:rPr>
        <w:t>es</w:t>
      </w:r>
      <w:r>
        <w:rPr>
          <w:b/>
          <w:color w:val="333333"/>
          <w:spacing w:val="-2"/>
          <w:sz w:val="28"/>
          <w:szCs w:val="28"/>
        </w:rPr>
        <w:t xml:space="preserve"> </w:t>
      </w:r>
      <w:r>
        <w:rPr>
          <w:b/>
          <w:color w:val="333333"/>
          <w:spacing w:val="1"/>
          <w:sz w:val="28"/>
          <w:szCs w:val="28"/>
        </w:rPr>
        <w:t>o</w:t>
      </w:r>
      <w:r>
        <w:rPr>
          <w:b/>
          <w:color w:val="333333"/>
          <w:sz w:val="28"/>
          <w:szCs w:val="28"/>
        </w:rPr>
        <w:t>f I</w:t>
      </w:r>
      <w:r>
        <w:rPr>
          <w:b/>
          <w:color w:val="333333"/>
          <w:spacing w:val="-3"/>
          <w:sz w:val="28"/>
          <w:szCs w:val="28"/>
        </w:rPr>
        <w:t>C</w:t>
      </w:r>
      <w:r>
        <w:rPr>
          <w:b/>
          <w:color w:val="333333"/>
          <w:sz w:val="28"/>
          <w:szCs w:val="28"/>
        </w:rPr>
        <w:t>T</w:t>
      </w:r>
    </w:p>
    <w:p w:rsidR="00823AA3" w:rsidRDefault="00823AA3">
      <w:pPr>
        <w:spacing w:before="8" w:line="140" w:lineRule="exact"/>
        <w:rPr>
          <w:sz w:val="15"/>
          <w:szCs w:val="15"/>
        </w:rPr>
      </w:pPr>
    </w:p>
    <w:p w:rsidR="00823AA3" w:rsidRDefault="00885D4F">
      <w:pPr>
        <w:ind w:left="100"/>
        <w:rPr>
          <w:sz w:val="28"/>
          <w:szCs w:val="28"/>
        </w:rPr>
      </w:pP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 xml:space="preserve">e </w:t>
      </w:r>
      <w:r>
        <w:rPr>
          <w:color w:val="333333"/>
          <w:spacing w:val="-2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>is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>v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nt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g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o</w:t>
      </w:r>
      <w:r>
        <w:rPr>
          <w:color w:val="333333"/>
          <w:sz w:val="28"/>
          <w:szCs w:val="28"/>
        </w:rPr>
        <w:t>f ICT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-1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>ud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e f</w:t>
      </w:r>
      <w:r>
        <w:rPr>
          <w:color w:val="333333"/>
          <w:spacing w:val="-2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pacing w:val="-1"/>
          <w:sz w:val="28"/>
          <w:szCs w:val="28"/>
        </w:rPr>
        <w:t>ow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g</w:t>
      </w:r>
      <w:r>
        <w:rPr>
          <w:color w:val="333333"/>
          <w:sz w:val="28"/>
          <w:szCs w:val="28"/>
        </w:rPr>
        <w:t>:</w:t>
      </w:r>
    </w:p>
    <w:p w:rsidR="00823AA3" w:rsidRDefault="00823AA3">
      <w:pPr>
        <w:spacing w:line="160" w:lineRule="exact"/>
        <w:rPr>
          <w:sz w:val="16"/>
          <w:szCs w:val="16"/>
        </w:rPr>
      </w:pPr>
    </w:p>
    <w:p w:rsidR="00823AA3" w:rsidRDefault="00885D4F">
      <w:pPr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1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c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le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j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z w:val="28"/>
          <w:szCs w:val="28"/>
        </w:rPr>
        <w:t>b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l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as a re</w:t>
      </w:r>
      <w:r>
        <w:rPr>
          <w:color w:val="333333"/>
          <w:spacing w:val="-1"/>
          <w:sz w:val="28"/>
          <w:szCs w:val="28"/>
        </w:rPr>
        <w:t>su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z w:val="28"/>
          <w:szCs w:val="28"/>
        </w:rPr>
        <w:t xml:space="preserve">f </w:t>
      </w:r>
      <w:r>
        <w:rPr>
          <w:color w:val="333333"/>
          <w:spacing w:val="-3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pu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z w:val="28"/>
          <w:szCs w:val="28"/>
        </w:rPr>
        <w:t>er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z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o</w:t>
      </w:r>
      <w:r>
        <w:rPr>
          <w:color w:val="333333"/>
          <w:sz w:val="28"/>
          <w:szCs w:val="28"/>
        </w:rPr>
        <w:t>f tr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io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z w:val="28"/>
          <w:szCs w:val="28"/>
        </w:rPr>
        <w:t>ff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z w:val="28"/>
          <w:szCs w:val="28"/>
        </w:rPr>
        <w:t>ce.</w:t>
      </w:r>
    </w:p>
    <w:p w:rsidR="00823AA3" w:rsidRDefault="00823AA3">
      <w:pPr>
        <w:spacing w:line="160" w:lineRule="exact"/>
        <w:rPr>
          <w:sz w:val="16"/>
          <w:szCs w:val="16"/>
        </w:rPr>
      </w:pPr>
    </w:p>
    <w:p w:rsidR="00823AA3" w:rsidRDefault="00885D4F">
      <w:pPr>
        <w:spacing w:line="359" w:lineRule="auto"/>
        <w:ind w:left="820" w:right="1050" w:hanging="3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2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Y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h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2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en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b</w:t>
      </w:r>
      <w:r>
        <w:rPr>
          <w:color w:val="333333"/>
          <w:spacing w:val="1"/>
          <w:sz w:val="28"/>
          <w:szCs w:val="28"/>
        </w:rPr>
        <w:t>u</w:t>
      </w:r>
      <w:r>
        <w:rPr>
          <w:color w:val="333333"/>
          <w:spacing w:val="-1"/>
          <w:sz w:val="28"/>
          <w:szCs w:val="28"/>
        </w:rPr>
        <w:t>s</w:t>
      </w:r>
      <w:r>
        <w:rPr>
          <w:color w:val="333333"/>
          <w:sz w:val="28"/>
          <w:szCs w:val="28"/>
        </w:rPr>
        <w:t xml:space="preserve">e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h</w:t>
      </w:r>
      <w:r>
        <w:rPr>
          <w:color w:val="333333"/>
          <w:sz w:val="28"/>
          <w:szCs w:val="28"/>
        </w:rPr>
        <w:t>e inte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by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using 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ostl</w:t>
      </w:r>
      <w:r>
        <w:rPr>
          <w:color w:val="333333"/>
          <w:sz w:val="28"/>
          <w:szCs w:val="28"/>
        </w:rPr>
        <w:t>y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for</w:t>
      </w:r>
      <w:r>
        <w:rPr>
          <w:color w:val="333333"/>
          <w:spacing w:val="6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z w:val="28"/>
          <w:szCs w:val="28"/>
        </w:rPr>
        <w:t>er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3"/>
          <w:sz w:val="28"/>
          <w:szCs w:val="28"/>
        </w:rPr>
        <w:t>m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nt</w:t>
      </w:r>
      <w:r>
        <w:rPr>
          <w:color w:val="333333"/>
          <w:sz w:val="28"/>
          <w:szCs w:val="28"/>
        </w:rPr>
        <w:t>,</w:t>
      </w:r>
      <w:r>
        <w:rPr>
          <w:color w:val="333333"/>
          <w:spacing w:val="-1"/>
          <w:sz w:val="28"/>
          <w:szCs w:val="28"/>
        </w:rPr>
        <w:t xml:space="preserve"> w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 xml:space="preserve">g </w:t>
      </w:r>
      <w:r>
        <w:rPr>
          <w:color w:val="333333"/>
          <w:spacing w:val="1"/>
          <w:sz w:val="28"/>
          <w:szCs w:val="28"/>
        </w:rPr>
        <w:t>po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g</w:t>
      </w:r>
      <w:r>
        <w:rPr>
          <w:color w:val="333333"/>
          <w:sz w:val="28"/>
          <w:szCs w:val="28"/>
        </w:rPr>
        <w:t>ra</w:t>
      </w:r>
      <w:r>
        <w:rPr>
          <w:color w:val="333333"/>
          <w:spacing w:val="-1"/>
          <w:sz w:val="28"/>
          <w:szCs w:val="28"/>
        </w:rPr>
        <w:t>p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y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and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u</w:t>
      </w:r>
      <w:r>
        <w:rPr>
          <w:color w:val="333333"/>
          <w:spacing w:val="-1"/>
          <w:sz w:val="28"/>
          <w:szCs w:val="28"/>
        </w:rPr>
        <w:t>sin</w:t>
      </w:r>
      <w:r>
        <w:rPr>
          <w:color w:val="333333"/>
          <w:sz w:val="28"/>
          <w:szCs w:val="28"/>
        </w:rPr>
        <w:t>g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i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co</w:t>
      </w:r>
      <w:r>
        <w:rPr>
          <w:color w:val="333333"/>
          <w:spacing w:val="-2"/>
          <w:sz w:val="28"/>
          <w:szCs w:val="28"/>
        </w:rPr>
        <w:t>m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cri</w:t>
      </w:r>
      <w:r>
        <w:rPr>
          <w:color w:val="333333"/>
          <w:spacing w:val="-4"/>
          <w:sz w:val="28"/>
          <w:szCs w:val="28"/>
        </w:rPr>
        <w:t>m</w:t>
      </w:r>
      <w:r>
        <w:rPr>
          <w:color w:val="333333"/>
          <w:sz w:val="28"/>
          <w:szCs w:val="28"/>
        </w:rPr>
        <w:t>e,</w:t>
      </w:r>
      <w:r>
        <w:rPr>
          <w:color w:val="333333"/>
          <w:spacing w:val="1"/>
          <w:sz w:val="28"/>
          <w:szCs w:val="28"/>
        </w:rPr>
        <w:t xml:space="preserve"> n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bl</w:t>
      </w:r>
      <w:r>
        <w:rPr>
          <w:color w:val="333333"/>
          <w:sz w:val="28"/>
          <w:szCs w:val="28"/>
        </w:rPr>
        <w:t>y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c</w:t>
      </w:r>
      <w:r>
        <w:rPr>
          <w:color w:val="333333"/>
          <w:spacing w:val="-4"/>
          <w:sz w:val="28"/>
          <w:szCs w:val="28"/>
        </w:rPr>
        <w:t>y</w:t>
      </w:r>
      <w:r>
        <w:rPr>
          <w:color w:val="333333"/>
          <w:spacing w:val="1"/>
          <w:sz w:val="28"/>
          <w:szCs w:val="28"/>
        </w:rPr>
        <w:t>b</w:t>
      </w:r>
      <w:r>
        <w:rPr>
          <w:color w:val="333333"/>
          <w:sz w:val="28"/>
          <w:szCs w:val="28"/>
        </w:rPr>
        <w:t>ercr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e.</w:t>
      </w:r>
    </w:p>
    <w:p w:rsidR="00823AA3" w:rsidRDefault="00885D4F">
      <w:pPr>
        <w:spacing w:before="8" w:line="360" w:lineRule="auto"/>
        <w:ind w:left="820" w:right="227" w:hanging="3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3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ICT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2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en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d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b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z w:val="28"/>
          <w:szCs w:val="28"/>
        </w:rPr>
        <w:t>ea</w:t>
      </w:r>
      <w:r>
        <w:rPr>
          <w:color w:val="333333"/>
          <w:spacing w:val="-1"/>
          <w:sz w:val="28"/>
          <w:szCs w:val="28"/>
        </w:rPr>
        <w:t>kd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w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al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b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b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w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p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p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e.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P</w:t>
      </w:r>
      <w:r>
        <w:rPr>
          <w:color w:val="333333"/>
          <w:spacing w:val="-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p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p</w:t>
      </w:r>
      <w:r>
        <w:rPr>
          <w:color w:val="333333"/>
          <w:sz w:val="28"/>
          <w:szCs w:val="28"/>
        </w:rPr>
        <w:t>ref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 xml:space="preserve">r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z w:val="28"/>
          <w:szCs w:val="28"/>
        </w:rPr>
        <w:t xml:space="preserve">o 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e-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l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or c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l</w:t>
      </w:r>
      <w:r>
        <w:rPr>
          <w:color w:val="333333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z w:val="28"/>
          <w:szCs w:val="28"/>
        </w:rPr>
        <w:t xml:space="preserve">r </w:t>
      </w:r>
      <w:r>
        <w:rPr>
          <w:color w:val="333333"/>
          <w:spacing w:val="-2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v</w:t>
      </w:r>
      <w:r>
        <w:rPr>
          <w:color w:val="333333"/>
          <w:sz w:val="28"/>
          <w:szCs w:val="28"/>
        </w:rPr>
        <w:t>ed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z w:val="28"/>
          <w:szCs w:val="28"/>
        </w:rPr>
        <w:t>es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p</w:t>
      </w:r>
      <w:r>
        <w:rPr>
          <w:color w:val="333333"/>
          <w:spacing w:val="-1"/>
          <w:sz w:val="28"/>
          <w:szCs w:val="28"/>
        </w:rPr>
        <w:t>h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z w:val="28"/>
          <w:szCs w:val="28"/>
        </w:rPr>
        <w:t>e ra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er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h</w:t>
      </w:r>
      <w:r>
        <w:rPr>
          <w:color w:val="333333"/>
          <w:sz w:val="28"/>
          <w:szCs w:val="28"/>
        </w:rPr>
        <w:t>an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v</w:t>
      </w:r>
      <w:r>
        <w:rPr>
          <w:color w:val="333333"/>
          <w:spacing w:val="-1"/>
          <w:sz w:val="28"/>
          <w:szCs w:val="28"/>
        </w:rPr>
        <w:t>is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z w:val="28"/>
          <w:szCs w:val="28"/>
        </w:rPr>
        <w:t>g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.</w:t>
      </w:r>
    </w:p>
    <w:p w:rsidR="00823AA3" w:rsidRDefault="00885D4F">
      <w:pPr>
        <w:spacing w:before="5" w:line="359" w:lineRule="auto"/>
        <w:ind w:left="820" w:right="71" w:hanging="3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4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Re</w:t>
      </w:r>
      <w:r>
        <w:rPr>
          <w:color w:val="333333"/>
          <w:spacing w:val="1"/>
          <w:sz w:val="28"/>
          <w:szCs w:val="28"/>
        </w:rPr>
        <w:t>p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it</w:t>
      </w:r>
      <w:r>
        <w:rPr>
          <w:color w:val="333333"/>
          <w:spacing w:val="1"/>
          <w:sz w:val="28"/>
          <w:szCs w:val="28"/>
        </w:rPr>
        <w:t>iv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pacing w:val="2"/>
          <w:sz w:val="28"/>
          <w:szCs w:val="28"/>
        </w:rPr>
        <w:t>s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z w:val="28"/>
          <w:szCs w:val="28"/>
        </w:rPr>
        <w:t>ra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in</w:t>
      </w:r>
      <w:r>
        <w:rPr>
          <w:color w:val="333333"/>
          <w:spacing w:val="-1"/>
          <w:sz w:val="28"/>
          <w:szCs w:val="28"/>
        </w:rPr>
        <w:t>ju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-1"/>
          <w:sz w:val="28"/>
          <w:szCs w:val="28"/>
        </w:rPr>
        <w:t>y</w:t>
      </w:r>
      <w:r>
        <w:rPr>
          <w:color w:val="333333"/>
          <w:sz w:val="28"/>
          <w:szCs w:val="28"/>
        </w:rPr>
        <w:t>,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st</w:t>
      </w:r>
      <w:r>
        <w:rPr>
          <w:color w:val="333333"/>
          <w:sz w:val="28"/>
          <w:szCs w:val="28"/>
        </w:rPr>
        <w:t>ra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1"/>
          <w:sz w:val="28"/>
          <w:szCs w:val="28"/>
        </w:rPr>
        <w:t>do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e ar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,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b</w:t>
      </w:r>
      <w:r>
        <w:rPr>
          <w:color w:val="333333"/>
          <w:sz w:val="28"/>
          <w:szCs w:val="28"/>
        </w:rPr>
        <w:t>ack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p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b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and</w:t>
      </w:r>
      <w:r>
        <w:rPr>
          <w:color w:val="333333"/>
          <w:spacing w:val="2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p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u</w:t>
      </w:r>
      <w:r>
        <w:rPr>
          <w:color w:val="333333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4"/>
          <w:sz w:val="28"/>
          <w:szCs w:val="28"/>
        </w:rPr>
        <w:t>y</w:t>
      </w:r>
      <w:r>
        <w:rPr>
          <w:color w:val="333333"/>
          <w:sz w:val="28"/>
          <w:szCs w:val="28"/>
        </w:rPr>
        <w:t>es are ca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by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pro</w:t>
      </w:r>
      <w:r>
        <w:rPr>
          <w:color w:val="333333"/>
          <w:spacing w:val="-2"/>
          <w:sz w:val="28"/>
          <w:szCs w:val="28"/>
        </w:rPr>
        <w:t>l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g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e of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e c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p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er</w:t>
      </w:r>
    </w:p>
    <w:p w:rsidR="00823AA3" w:rsidRDefault="00885D4F">
      <w:pPr>
        <w:spacing w:before="8"/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5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ICT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 xml:space="preserve">e </w:t>
      </w:r>
      <w:r>
        <w:rPr>
          <w:color w:val="333333"/>
          <w:spacing w:val="-3"/>
          <w:sz w:val="28"/>
          <w:szCs w:val="28"/>
        </w:rPr>
        <w:t>c</w:t>
      </w:r>
      <w:r>
        <w:rPr>
          <w:color w:val="333333"/>
          <w:sz w:val="28"/>
          <w:szCs w:val="28"/>
        </w:rPr>
        <w:t>an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put</w:t>
      </w:r>
      <w:r>
        <w:rPr>
          <w:color w:val="333333"/>
          <w:sz w:val="28"/>
          <w:szCs w:val="28"/>
        </w:rPr>
        <w:t xml:space="preserve">er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>di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,</w:t>
      </w:r>
      <w:r>
        <w:rPr>
          <w:color w:val="333333"/>
          <w:spacing w:val="-1"/>
          <w:sz w:val="28"/>
          <w:szCs w:val="28"/>
        </w:rPr>
        <w:t xml:space="preserve"> o</w:t>
      </w:r>
      <w:r>
        <w:rPr>
          <w:color w:val="333333"/>
          <w:spacing w:val="1"/>
          <w:sz w:val="28"/>
          <w:szCs w:val="28"/>
        </w:rPr>
        <w:t>bs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v</w:t>
      </w:r>
      <w:r>
        <w:rPr>
          <w:color w:val="333333"/>
          <w:sz w:val="28"/>
          <w:szCs w:val="28"/>
        </w:rPr>
        <w:t xml:space="preserve">e </w:t>
      </w:r>
      <w:r>
        <w:rPr>
          <w:color w:val="333333"/>
          <w:spacing w:val="-3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pu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z w:val="28"/>
          <w:szCs w:val="28"/>
        </w:rPr>
        <w:t>g</w:t>
      </w:r>
      <w:r>
        <w:rPr>
          <w:color w:val="333333"/>
          <w:spacing w:val="1"/>
          <w:sz w:val="28"/>
          <w:szCs w:val="28"/>
        </w:rPr>
        <w:t xml:space="preserve"> </w:t>
      </w:r>
      <w:proofErr w:type="spellStart"/>
      <w:r>
        <w:rPr>
          <w:color w:val="333333"/>
          <w:spacing w:val="-2"/>
          <w:sz w:val="28"/>
          <w:szCs w:val="28"/>
        </w:rPr>
        <w:t>b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v</w:t>
      </w:r>
      <w:r>
        <w:rPr>
          <w:color w:val="333333"/>
          <w:spacing w:val="-1"/>
          <w:sz w:val="28"/>
          <w:szCs w:val="28"/>
        </w:rPr>
        <w:t>io</w:t>
      </w:r>
      <w:r>
        <w:rPr>
          <w:color w:val="333333"/>
          <w:spacing w:val="1"/>
          <w:sz w:val="28"/>
          <w:szCs w:val="28"/>
        </w:rPr>
        <w:t>u</w:t>
      </w:r>
      <w:r>
        <w:rPr>
          <w:color w:val="333333"/>
          <w:sz w:val="28"/>
          <w:szCs w:val="28"/>
        </w:rPr>
        <w:t>r</w:t>
      </w:r>
      <w:proofErr w:type="spellEnd"/>
      <w:r>
        <w:rPr>
          <w:color w:val="333333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st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z w:val="28"/>
          <w:szCs w:val="28"/>
        </w:rPr>
        <w:t>.</w:t>
      </w:r>
    </w:p>
    <w:p w:rsidR="00823AA3" w:rsidRDefault="00823AA3">
      <w:pPr>
        <w:spacing w:line="160" w:lineRule="exact"/>
        <w:rPr>
          <w:sz w:val="16"/>
          <w:szCs w:val="16"/>
        </w:rPr>
      </w:pPr>
    </w:p>
    <w:p w:rsidR="00823AA3" w:rsidRDefault="00885D4F">
      <w:pPr>
        <w:spacing w:line="359" w:lineRule="auto"/>
        <w:ind w:left="820" w:right="678" w:hanging="3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6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dv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of ICT</w:t>
      </w:r>
      <w:r>
        <w:rPr>
          <w:color w:val="333333"/>
          <w:spacing w:val="-4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as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f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g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o</w:t>
      </w:r>
      <w:r>
        <w:rPr>
          <w:color w:val="333333"/>
          <w:sz w:val="28"/>
          <w:szCs w:val="28"/>
        </w:rPr>
        <w:t>f p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p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>’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p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7"/>
          <w:sz w:val="28"/>
          <w:szCs w:val="28"/>
        </w:rPr>
        <w:t>v</w:t>
      </w:r>
      <w:r>
        <w:rPr>
          <w:color w:val="333333"/>
          <w:sz w:val="28"/>
          <w:szCs w:val="28"/>
        </w:rPr>
        <w:t>acy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and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c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f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y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of </w:t>
      </w:r>
      <w:r>
        <w:rPr>
          <w:color w:val="333333"/>
          <w:spacing w:val="1"/>
          <w:sz w:val="28"/>
          <w:szCs w:val="28"/>
        </w:rPr>
        <w:t>in</w:t>
      </w:r>
      <w:r>
        <w:rPr>
          <w:color w:val="333333"/>
          <w:spacing w:val="-2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z w:val="28"/>
          <w:szCs w:val="28"/>
        </w:rPr>
        <w:t>r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ti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z w:val="28"/>
          <w:szCs w:val="28"/>
        </w:rPr>
        <w:t>ay</w:t>
      </w:r>
      <w:r>
        <w:rPr>
          <w:color w:val="333333"/>
          <w:spacing w:val="-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can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n</w:t>
      </w:r>
      <w:r>
        <w:rPr>
          <w:color w:val="333333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l</w:t>
      </w:r>
      <w:r>
        <w:rPr>
          <w:color w:val="333333"/>
          <w:spacing w:val="-1"/>
          <w:sz w:val="28"/>
          <w:szCs w:val="28"/>
        </w:rPr>
        <w:t>o</w:t>
      </w:r>
      <w:r>
        <w:rPr>
          <w:color w:val="333333"/>
          <w:spacing w:val="1"/>
          <w:sz w:val="28"/>
          <w:szCs w:val="28"/>
        </w:rPr>
        <w:t>ng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r be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g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z w:val="28"/>
          <w:szCs w:val="28"/>
        </w:rPr>
        <w:t>ar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z w:val="28"/>
          <w:szCs w:val="28"/>
        </w:rPr>
        <w:t>.</w:t>
      </w:r>
    </w:p>
    <w:p w:rsidR="00823AA3" w:rsidRDefault="00885D4F">
      <w:pPr>
        <w:spacing w:before="6"/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7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e s</w:t>
      </w:r>
      <w:r>
        <w:rPr>
          <w:color w:val="333333"/>
          <w:spacing w:val="2"/>
          <w:sz w:val="28"/>
          <w:szCs w:val="28"/>
        </w:rPr>
        <w:t>o</w:t>
      </w:r>
      <w:r>
        <w:rPr>
          <w:color w:val="333333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w</w:t>
      </w:r>
      <w:r>
        <w:rPr>
          <w:color w:val="333333"/>
          <w:sz w:val="28"/>
          <w:szCs w:val="28"/>
        </w:rPr>
        <w:t xml:space="preserve">are </w:t>
      </w:r>
      <w:r>
        <w:rPr>
          <w:color w:val="333333"/>
          <w:spacing w:val="-3"/>
          <w:sz w:val="28"/>
          <w:szCs w:val="28"/>
        </w:rPr>
        <w:t>c</w:t>
      </w:r>
      <w:r>
        <w:rPr>
          <w:color w:val="333333"/>
          <w:sz w:val="28"/>
          <w:szCs w:val="28"/>
        </w:rPr>
        <w:t>an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b</w:t>
      </w:r>
      <w:r>
        <w:rPr>
          <w:color w:val="333333"/>
          <w:sz w:val="28"/>
          <w:szCs w:val="28"/>
        </w:rPr>
        <w:t>e d</w:t>
      </w:r>
      <w:r>
        <w:rPr>
          <w:color w:val="333333"/>
          <w:spacing w:val="2"/>
          <w:sz w:val="28"/>
          <w:szCs w:val="28"/>
        </w:rPr>
        <w:t>i</w:t>
      </w:r>
      <w:r>
        <w:rPr>
          <w:color w:val="333333"/>
          <w:spacing w:val="-2"/>
          <w:sz w:val="28"/>
          <w:szCs w:val="28"/>
        </w:rPr>
        <w:t>f</w:t>
      </w:r>
      <w:r>
        <w:rPr>
          <w:color w:val="333333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z w:val="28"/>
          <w:szCs w:val="28"/>
        </w:rPr>
        <w:t xml:space="preserve">r </w:t>
      </w:r>
      <w:r>
        <w:rPr>
          <w:color w:val="333333"/>
          <w:spacing w:val="-2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e g</w:t>
      </w:r>
      <w:r>
        <w:rPr>
          <w:color w:val="333333"/>
          <w:spacing w:val="1"/>
          <w:sz w:val="28"/>
          <w:szCs w:val="28"/>
        </w:rPr>
        <w:t>en</w:t>
      </w:r>
      <w:r>
        <w:rPr>
          <w:color w:val="333333"/>
          <w:sz w:val="28"/>
          <w:szCs w:val="28"/>
        </w:rPr>
        <w:t>er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on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2"/>
          <w:sz w:val="28"/>
          <w:szCs w:val="28"/>
        </w:rPr>
        <w:t>n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p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op</w:t>
      </w:r>
      <w:r>
        <w:rPr>
          <w:color w:val="333333"/>
          <w:spacing w:val="1"/>
          <w:sz w:val="28"/>
          <w:szCs w:val="28"/>
        </w:rPr>
        <w:t>l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to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us</w:t>
      </w:r>
      <w:r>
        <w:rPr>
          <w:color w:val="333333"/>
          <w:sz w:val="28"/>
          <w:szCs w:val="28"/>
        </w:rPr>
        <w:t>e.</w:t>
      </w:r>
    </w:p>
    <w:p w:rsidR="00823AA3" w:rsidRDefault="00823AA3">
      <w:pPr>
        <w:spacing w:before="8" w:line="140" w:lineRule="exact"/>
        <w:rPr>
          <w:sz w:val="15"/>
          <w:szCs w:val="15"/>
        </w:rPr>
      </w:pPr>
    </w:p>
    <w:p w:rsidR="00823AA3" w:rsidRDefault="00885D4F">
      <w:pPr>
        <w:ind w:left="460"/>
        <w:rPr>
          <w:sz w:val="28"/>
          <w:szCs w:val="28"/>
        </w:rPr>
      </w:pPr>
      <w:r>
        <w:rPr>
          <w:color w:val="333333"/>
          <w:spacing w:val="1"/>
          <w:sz w:val="28"/>
          <w:szCs w:val="28"/>
        </w:rPr>
        <w:t>8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pacing w:val="-1"/>
          <w:sz w:val="28"/>
          <w:szCs w:val="28"/>
        </w:rPr>
        <w:t>V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r</w:t>
      </w:r>
      <w:r>
        <w:rPr>
          <w:color w:val="333333"/>
          <w:spacing w:val="-1"/>
          <w:sz w:val="28"/>
          <w:szCs w:val="28"/>
        </w:rPr>
        <w:t>u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are 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2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from</w:t>
      </w:r>
      <w:r>
        <w:rPr>
          <w:color w:val="333333"/>
          <w:spacing w:val="-4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>e inte</w:t>
      </w:r>
      <w:r>
        <w:rPr>
          <w:color w:val="333333"/>
          <w:spacing w:val="-2"/>
          <w:sz w:val="28"/>
          <w:szCs w:val="28"/>
        </w:rPr>
        <w:t>r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n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this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g</w:t>
      </w:r>
      <w:r>
        <w:rPr>
          <w:color w:val="333333"/>
          <w:sz w:val="28"/>
          <w:szCs w:val="28"/>
        </w:rPr>
        <w:t>es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 xml:space="preserve">e </w:t>
      </w:r>
      <w:r>
        <w:rPr>
          <w:color w:val="333333"/>
          <w:spacing w:val="-3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l</w:t>
      </w:r>
      <w:r>
        <w:rPr>
          <w:color w:val="333333"/>
          <w:spacing w:val="-2"/>
          <w:sz w:val="28"/>
          <w:szCs w:val="28"/>
        </w:rPr>
        <w:t>e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i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pacing w:val="1"/>
          <w:sz w:val="28"/>
          <w:szCs w:val="28"/>
        </w:rPr>
        <w:t>h</w:t>
      </w:r>
      <w:r>
        <w:rPr>
          <w:color w:val="333333"/>
          <w:sz w:val="28"/>
          <w:szCs w:val="28"/>
        </w:rPr>
        <w:t xml:space="preserve">e </w:t>
      </w:r>
      <w:r>
        <w:rPr>
          <w:color w:val="333333"/>
          <w:spacing w:val="-3"/>
          <w:sz w:val="28"/>
          <w:szCs w:val="28"/>
        </w:rPr>
        <w:t>c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pacing w:val="-5"/>
          <w:sz w:val="28"/>
          <w:szCs w:val="28"/>
        </w:rPr>
        <w:t>m</w:t>
      </w:r>
      <w:r>
        <w:rPr>
          <w:color w:val="333333"/>
          <w:spacing w:val="1"/>
          <w:sz w:val="28"/>
          <w:szCs w:val="28"/>
        </w:rPr>
        <w:t>put</w:t>
      </w:r>
      <w:r>
        <w:rPr>
          <w:color w:val="333333"/>
          <w:sz w:val="28"/>
          <w:szCs w:val="28"/>
        </w:rPr>
        <w:t>er.</w:t>
      </w:r>
    </w:p>
    <w:p w:rsidR="00823AA3" w:rsidRDefault="00823AA3">
      <w:pPr>
        <w:spacing w:line="200" w:lineRule="exact"/>
      </w:pPr>
    </w:p>
    <w:p w:rsidR="00823AA3" w:rsidRDefault="00823AA3">
      <w:pPr>
        <w:spacing w:before="8" w:line="240" w:lineRule="exact"/>
        <w:rPr>
          <w:sz w:val="24"/>
          <w:szCs w:val="24"/>
        </w:rPr>
      </w:pPr>
    </w:p>
    <w:p w:rsidR="00823AA3" w:rsidRDefault="00885D4F">
      <w:pPr>
        <w:ind w:left="170"/>
        <w:rPr>
          <w:sz w:val="28"/>
          <w:szCs w:val="28"/>
        </w:rPr>
      </w:pPr>
      <w:r>
        <w:rPr>
          <w:b/>
          <w:color w:val="333333"/>
          <w:spacing w:val="-1"/>
          <w:sz w:val="28"/>
          <w:szCs w:val="28"/>
        </w:rPr>
        <w:t>A</w:t>
      </w:r>
      <w:r>
        <w:rPr>
          <w:b/>
          <w:color w:val="333333"/>
          <w:sz w:val="28"/>
          <w:szCs w:val="28"/>
        </w:rPr>
        <w:t>SS</w:t>
      </w:r>
      <w:r>
        <w:rPr>
          <w:b/>
          <w:color w:val="333333"/>
          <w:spacing w:val="1"/>
          <w:sz w:val="28"/>
          <w:szCs w:val="28"/>
        </w:rPr>
        <w:t>I</w:t>
      </w:r>
      <w:r>
        <w:rPr>
          <w:b/>
          <w:color w:val="333333"/>
          <w:sz w:val="28"/>
          <w:szCs w:val="28"/>
        </w:rPr>
        <w:t>G</w:t>
      </w:r>
      <w:r>
        <w:rPr>
          <w:b/>
          <w:color w:val="333333"/>
          <w:spacing w:val="-1"/>
          <w:sz w:val="28"/>
          <w:szCs w:val="28"/>
        </w:rPr>
        <w:t>NM</w:t>
      </w:r>
      <w:r>
        <w:rPr>
          <w:b/>
          <w:color w:val="333333"/>
          <w:sz w:val="28"/>
          <w:szCs w:val="28"/>
        </w:rPr>
        <w:t>E</w:t>
      </w:r>
      <w:r>
        <w:rPr>
          <w:b/>
          <w:color w:val="333333"/>
          <w:spacing w:val="-1"/>
          <w:sz w:val="28"/>
          <w:szCs w:val="28"/>
        </w:rPr>
        <w:t>N</w:t>
      </w:r>
      <w:r>
        <w:rPr>
          <w:b/>
          <w:color w:val="333333"/>
          <w:sz w:val="28"/>
          <w:szCs w:val="28"/>
        </w:rPr>
        <w:t>T</w:t>
      </w:r>
    </w:p>
    <w:p w:rsidR="00823AA3" w:rsidRDefault="00823AA3">
      <w:pPr>
        <w:spacing w:before="10" w:line="140" w:lineRule="exact"/>
        <w:rPr>
          <w:sz w:val="15"/>
          <w:szCs w:val="15"/>
        </w:rPr>
      </w:pPr>
    </w:p>
    <w:p w:rsidR="00823AA3" w:rsidRDefault="00823AA3">
      <w:pPr>
        <w:spacing w:line="200" w:lineRule="exact"/>
      </w:pPr>
    </w:p>
    <w:p w:rsidR="00823AA3" w:rsidRDefault="00885D4F">
      <w:pPr>
        <w:ind w:left="460"/>
        <w:rPr>
          <w:sz w:val="28"/>
          <w:szCs w:val="28"/>
        </w:rPr>
        <w:sectPr w:rsidR="00823AA3">
          <w:pgSz w:w="11920" w:h="16840"/>
          <w:pgMar w:top="640" w:right="720" w:bottom="280" w:left="620" w:header="720" w:footer="720" w:gutter="0"/>
          <w:cols w:space="720"/>
        </w:sectPr>
      </w:pPr>
      <w:r>
        <w:rPr>
          <w:color w:val="333333"/>
          <w:spacing w:val="1"/>
          <w:sz w:val="28"/>
          <w:szCs w:val="28"/>
        </w:rPr>
        <w:t>1</w:t>
      </w:r>
      <w:r>
        <w:rPr>
          <w:color w:val="333333"/>
          <w:sz w:val="28"/>
          <w:szCs w:val="28"/>
        </w:rPr>
        <w:t xml:space="preserve">. </w:t>
      </w:r>
      <w:r>
        <w:rPr>
          <w:color w:val="333333"/>
          <w:spacing w:val="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Me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1"/>
          <w:sz w:val="28"/>
          <w:szCs w:val="28"/>
        </w:rPr>
        <w:t>io</w:t>
      </w:r>
      <w:r>
        <w:rPr>
          <w:color w:val="333333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2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z w:val="28"/>
          <w:szCs w:val="28"/>
        </w:rPr>
        <w:t>x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-3"/>
          <w:sz w:val="28"/>
          <w:szCs w:val="28"/>
        </w:rPr>
        <w:t>(</w:t>
      </w:r>
      <w:r>
        <w:rPr>
          <w:color w:val="333333"/>
          <w:spacing w:val="1"/>
          <w:sz w:val="28"/>
          <w:szCs w:val="28"/>
        </w:rPr>
        <w:t>6</w:t>
      </w:r>
      <w:r>
        <w:rPr>
          <w:color w:val="333333"/>
          <w:sz w:val="28"/>
          <w:szCs w:val="28"/>
        </w:rPr>
        <w:t>)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b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z w:val="28"/>
          <w:szCs w:val="28"/>
        </w:rPr>
        <w:t>e</w:t>
      </w:r>
      <w:r>
        <w:rPr>
          <w:color w:val="333333"/>
          <w:spacing w:val="-2"/>
          <w:sz w:val="28"/>
          <w:szCs w:val="28"/>
        </w:rPr>
        <w:t>f</w:t>
      </w:r>
      <w:r>
        <w:rPr>
          <w:color w:val="333333"/>
          <w:spacing w:val="1"/>
          <w:sz w:val="28"/>
          <w:szCs w:val="28"/>
        </w:rPr>
        <w:t>i</w:t>
      </w:r>
      <w:r>
        <w:rPr>
          <w:color w:val="333333"/>
          <w:spacing w:val="-1"/>
          <w:sz w:val="28"/>
          <w:szCs w:val="28"/>
        </w:rPr>
        <w:t>t</w:t>
      </w:r>
      <w:r>
        <w:rPr>
          <w:color w:val="333333"/>
          <w:sz w:val="28"/>
          <w:szCs w:val="28"/>
        </w:rPr>
        <w:t>s</w:t>
      </w:r>
      <w:r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2"/>
          <w:sz w:val="28"/>
          <w:szCs w:val="28"/>
        </w:rPr>
        <w:t>n</w:t>
      </w:r>
      <w:r>
        <w:rPr>
          <w:color w:val="333333"/>
          <w:sz w:val="28"/>
          <w:szCs w:val="28"/>
        </w:rPr>
        <w:t>d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pacing w:val="-1"/>
          <w:sz w:val="28"/>
          <w:szCs w:val="28"/>
        </w:rPr>
        <w:t>i</w:t>
      </w:r>
      <w:r>
        <w:rPr>
          <w:color w:val="333333"/>
          <w:spacing w:val="1"/>
          <w:sz w:val="28"/>
          <w:szCs w:val="28"/>
        </w:rPr>
        <w:t>s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d</w:t>
      </w:r>
      <w:r>
        <w:rPr>
          <w:color w:val="333333"/>
          <w:spacing w:val="-1"/>
          <w:sz w:val="28"/>
          <w:szCs w:val="28"/>
        </w:rPr>
        <w:t>v</w:t>
      </w:r>
      <w:r>
        <w:rPr>
          <w:color w:val="333333"/>
          <w:sz w:val="28"/>
          <w:szCs w:val="28"/>
        </w:rPr>
        <w:t>a</w:t>
      </w:r>
      <w:r>
        <w:rPr>
          <w:color w:val="333333"/>
          <w:spacing w:val="-1"/>
          <w:sz w:val="28"/>
          <w:szCs w:val="28"/>
        </w:rPr>
        <w:t>n</w:t>
      </w:r>
      <w:r>
        <w:rPr>
          <w:color w:val="333333"/>
          <w:spacing w:val="1"/>
          <w:sz w:val="28"/>
          <w:szCs w:val="28"/>
        </w:rPr>
        <w:t>t</w:t>
      </w:r>
      <w:r>
        <w:rPr>
          <w:color w:val="333333"/>
          <w:spacing w:val="-2"/>
          <w:sz w:val="28"/>
          <w:szCs w:val="28"/>
        </w:rPr>
        <w:t>a</w:t>
      </w:r>
      <w:r>
        <w:rPr>
          <w:color w:val="333333"/>
          <w:spacing w:val="1"/>
          <w:sz w:val="28"/>
          <w:szCs w:val="28"/>
        </w:rPr>
        <w:t>g</w:t>
      </w:r>
      <w:r>
        <w:rPr>
          <w:color w:val="333333"/>
          <w:sz w:val="28"/>
          <w:szCs w:val="28"/>
        </w:rPr>
        <w:t>es</w:t>
      </w:r>
      <w:r>
        <w:rPr>
          <w:color w:val="333333"/>
          <w:spacing w:val="-2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o</w:t>
      </w:r>
      <w:r>
        <w:rPr>
          <w:color w:val="333333"/>
          <w:sz w:val="28"/>
          <w:szCs w:val="28"/>
        </w:rPr>
        <w:t>f IC</w:t>
      </w:r>
      <w:r>
        <w:rPr>
          <w:color w:val="333333"/>
          <w:spacing w:val="-2"/>
          <w:sz w:val="28"/>
          <w:szCs w:val="28"/>
        </w:rPr>
        <w:t>T</w:t>
      </w:r>
      <w:r>
        <w:rPr>
          <w:color w:val="333333"/>
          <w:sz w:val="28"/>
          <w:szCs w:val="28"/>
        </w:rPr>
        <w:t>.</w:t>
      </w:r>
    </w:p>
    <w:p w:rsidR="00823AA3" w:rsidRDefault="00823AA3">
      <w:pPr>
        <w:spacing w:line="200" w:lineRule="exact"/>
      </w:pPr>
    </w:p>
    <w:sectPr w:rsidR="00823AA3">
      <w:pgSz w:w="11920" w:h="16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32175"/>
    <w:multiLevelType w:val="multilevel"/>
    <w:tmpl w:val="996C4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23AA3"/>
    <w:rsid w:val="00823AA3"/>
    <w:rsid w:val="0088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2023-05-22T13:59:00Z</dcterms:created>
  <dcterms:modified xsi:type="dcterms:W3CDTF">2023-05-22T13:59:00Z</dcterms:modified>
</cp:coreProperties>
</file>